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91" w:rsidRPr="00772CFC" w:rsidRDefault="00F13B91" w:rsidP="00F13B91">
      <w:pPr>
        <w:pStyle w:val="Ttul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r w:rsidRPr="00772CFC">
        <w:rPr>
          <w:rFonts w:ascii="Calibri" w:hAnsi="Calibri"/>
          <w:caps/>
        </w:rPr>
        <w:t>fundación  universitaria Los libertadores</w:t>
      </w:r>
    </w:p>
    <w:p w:rsidR="00F13B91" w:rsidRPr="00772CFC" w:rsidRDefault="00F13B91" w:rsidP="00F13B91">
      <w:pPr>
        <w:pStyle w:val="Subttu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sidRPr="00772CFC">
        <w:rPr>
          <w:rFonts w:ascii="Calibri" w:hAnsi="Calibri"/>
        </w:rPr>
        <w:t xml:space="preserve">ESPECIALIZACIÓN en INFORMÁTICA Y MULTIMEDIA EN EDUCACION </w:t>
      </w:r>
    </w:p>
    <w:p w:rsidR="00F13B91" w:rsidRPr="00772CFC"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F13B91" w:rsidRDefault="001A7865"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ANTE</w:t>
      </w:r>
      <w:r w:rsidR="00F13B91" w:rsidRPr="00772CFC">
        <w:rPr>
          <w:rFonts w:ascii="Calibri" w:hAnsi="Calibri"/>
          <w:b/>
          <w:caps/>
        </w:rPr>
        <w:t>PROYECTO</w:t>
      </w:r>
      <w:r w:rsidR="00F13B91">
        <w:rPr>
          <w:rFonts w:ascii="Calibri" w:hAnsi="Calibri"/>
          <w:b/>
          <w:caps/>
        </w:rPr>
        <w:t xml:space="preserve"> DE INTERVENCIÓN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4D18D8" w:rsidRDefault="004D18D8" w:rsidP="004D18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A03041">
        <w:rPr>
          <w:rFonts w:ascii="Calibri" w:hAnsi="Calibri"/>
        </w:rPr>
        <w:t>PARA CONSTRUIR EL TITULO UTILICE LA PLANTILLA A CONTINUACIÓN.  EL TITULO SE CONSTRUYE INCLUYENDO A) LA FINALIDAD PEDAGÓGICA DE LA TRANSFORMACIÓN QUE SE PROPONE B) LOS SUJETOS SOBRE LOS QUE RECAERÁ LA ACCIÓN TRANSFORMADORA C) LA UBICACIÓN DE ESTOS SUJETOS, LA INSTITUCIÓN, LA CIUDAD, LA REGIÓN D) LAS HERRAMIENTAS QUE SE EMPLEARAN PARA IMPLEMENTAR LA TRANSFORMACIÓN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5649"/>
        <w:gridCol w:w="2268"/>
        <w:gridCol w:w="847"/>
      </w:tblGrid>
      <w:tr w:rsidR="00F13B91" w:rsidRPr="006F4BAF" w:rsidTr="0072278C">
        <w:tc>
          <w:tcPr>
            <w:tcW w:w="4382" w:type="dxa"/>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6F4BAF">
              <w:rPr>
                <w:rFonts w:ascii="Calibri" w:hAnsi="Calibri"/>
                <w:b/>
              </w:rPr>
              <w:t>TÍTULO</w:t>
            </w:r>
          </w:p>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c>
          <w:tcPr>
            <w:tcW w:w="5649" w:type="dxa"/>
            <w:vAlign w:val="center"/>
          </w:tcPr>
          <w:p w:rsidR="00F13B91" w:rsidRPr="006F4BAF" w:rsidRDefault="002B2129"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i/>
              </w:rPr>
            </w:pPr>
            <w:r w:rsidRPr="006F4BAF">
              <w:rPr>
                <w:rFonts w:ascii="Calibri" w:hAnsi="Calibri"/>
                <w:i/>
              </w:rPr>
              <w:t xml:space="preserve"> </w:t>
            </w:r>
            <w:r w:rsidR="00F13B91" w:rsidRPr="006F4BAF">
              <w:rPr>
                <w:rFonts w:ascii="Calibri" w:hAnsi="Calibri"/>
                <w:i/>
              </w:rPr>
              <w:t>(a</w:t>
            </w:r>
            <w:r>
              <w:rPr>
                <w:rFonts w:ascii="Calibri" w:hAnsi="Calibri"/>
                <w:i/>
              </w:rPr>
              <w:t>)</w:t>
            </w:r>
            <w:r w:rsidRPr="00D57649">
              <w:rPr>
                <w:rFonts w:ascii="Calibri" w:hAnsi="Calibri"/>
                <w:color w:val="auto"/>
              </w:rPr>
              <w:t xml:space="preserve"> Guía para el reconocimiento del barrio obrero como patrimonio cultural del municipio de Santiago de Cali </w:t>
            </w:r>
            <w:r w:rsidR="00F13B91" w:rsidRPr="006F4BAF">
              <w:rPr>
                <w:rFonts w:ascii="Calibri" w:hAnsi="Calibri"/>
                <w:i/>
              </w:rPr>
              <w:t xml:space="preserve"> (b) en estudiantes de</w:t>
            </w:r>
            <w:r>
              <w:rPr>
                <w:rFonts w:ascii="Calibri" w:hAnsi="Calibri"/>
                <w:i/>
              </w:rPr>
              <w:t xml:space="preserve"> noveno grado</w:t>
            </w:r>
            <w:r w:rsidR="00F13B91" w:rsidRPr="006F4BAF">
              <w:rPr>
                <w:rFonts w:ascii="Calibri" w:hAnsi="Calibri"/>
                <w:i/>
              </w:rPr>
              <w:t xml:space="preserve"> (c) de la institución educativa </w:t>
            </w:r>
            <w:r>
              <w:rPr>
                <w:rFonts w:ascii="Calibri" w:hAnsi="Calibri"/>
                <w:i/>
              </w:rPr>
              <w:t>Republica de Argentina del municipio de Santiago de Cali (</w:t>
            </w:r>
            <w:r w:rsidR="00F13B91" w:rsidRPr="006F4BAF">
              <w:rPr>
                <w:rFonts w:ascii="Calibri" w:hAnsi="Calibri"/>
                <w:i/>
              </w:rPr>
              <w:t>d) mediante el uso de</w:t>
            </w:r>
            <w:r>
              <w:rPr>
                <w:rFonts w:ascii="Calibri" w:hAnsi="Calibri"/>
                <w:i/>
              </w:rPr>
              <w:t xml:space="preserve"> una herramienta multimedia para educación</w:t>
            </w: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REVISION DEL TUTOR</w:t>
            </w:r>
          </w:p>
          <w:p w:rsidR="004816D7" w:rsidRPr="00C769FF" w:rsidRDefault="004816D7"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i/>
                <w:color w:val="A6A6A6"/>
              </w:rPr>
            </w:pPr>
            <w:r w:rsidRPr="00C769FF">
              <w:rPr>
                <w:rFonts w:ascii="Calibri" w:hAnsi="Calibri"/>
                <w:i/>
                <w:color w:val="A6A6A6"/>
              </w:rPr>
              <w:t>No escriba nada en los campos de esta columna</w:t>
            </w:r>
          </w:p>
        </w:tc>
      </w:tr>
      <w:tr w:rsidR="00F13B91" w:rsidRPr="006F4BAF" w:rsidTr="0072278C">
        <w:trPr>
          <w:trHeight w:val="294"/>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 xml:space="preserve">A). </w:t>
            </w:r>
            <w:r w:rsidRPr="0072278C">
              <w:rPr>
                <w:rFonts w:ascii="Calibri" w:hAnsi="Calibri"/>
                <w:b/>
              </w:rPr>
              <w:t>FINALIDAD PEDAGOGICA</w:t>
            </w:r>
          </w:p>
          <w:p w:rsidR="00F13B91" w:rsidRPr="006F4BAF" w:rsidRDefault="00F13B91"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rPr>
            </w:pPr>
            <w:r>
              <w:rPr>
                <w:rFonts w:ascii="Calibri" w:hAnsi="Calibri"/>
              </w:rPr>
              <w:t xml:space="preserve"> </w:t>
            </w:r>
          </w:p>
        </w:tc>
        <w:tc>
          <w:tcPr>
            <w:tcW w:w="5649" w:type="dxa"/>
            <w:vMerge w:val="restart"/>
            <w:vAlign w:val="center"/>
          </w:tcPr>
          <w:p w:rsidR="004816D7" w:rsidRPr="00C769FF" w:rsidRDefault="00D57649" w:rsidP="00D576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Pr>
                <w:rFonts w:ascii="Calibri" w:hAnsi="Calibri"/>
              </w:rPr>
              <w:t>Reconocimiento de barrio obrero como patrimonio cultural del municipio de Santiago de Cali.</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293"/>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OBSERVACIONES</w:t>
            </w:r>
          </w:p>
        </w:tc>
      </w:tr>
      <w:tr w:rsidR="00F13B91" w:rsidRPr="006F4BAF" w:rsidTr="0072278C">
        <w:trPr>
          <w:trHeight w:val="461"/>
        </w:trPr>
        <w:tc>
          <w:tcPr>
            <w:tcW w:w="4382" w:type="dxa"/>
            <w:vMerge/>
            <w:tcBorders>
              <w:bottom w:val="single" w:sz="4" w:space="0" w:color="000000"/>
            </w:tcBorders>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tcBorders>
              <w:bottom w:val="single" w:sz="4" w:space="0" w:color="000000"/>
            </w:tcBorders>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tcBorders>
              <w:bottom w:val="single" w:sz="4" w:space="0" w:color="000000"/>
            </w:tcBorders>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14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SUJETOS</w:t>
            </w:r>
          </w:p>
          <w:p w:rsidR="00F13B91" w:rsidRPr="006F4BAF" w:rsidRDefault="00F13B91"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p>
        </w:tc>
        <w:tc>
          <w:tcPr>
            <w:tcW w:w="5649" w:type="dxa"/>
            <w:vMerge w:val="restart"/>
            <w:vAlign w:val="center"/>
          </w:tcPr>
          <w:p w:rsidR="004816D7" w:rsidRPr="008658CD" w:rsidRDefault="0072278C" w:rsidP="008658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Pr>
                <w:rFonts w:ascii="Calibri" w:hAnsi="Calibri"/>
              </w:rPr>
              <w:t xml:space="preserve"> </w:t>
            </w:r>
            <w:r w:rsidR="008658CD">
              <w:rPr>
                <w:rFonts w:ascii="Calibri" w:hAnsi="Calibri"/>
              </w:rPr>
              <w:t>Estudiantes de noveno grado, jornada de la tarde. IERA</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D13C53"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UBICACIÓN</w:t>
            </w:r>
          </w:p>
          <w:p w:rsidR="00F13B91" w:rsidRPr="006F4BAF" w:rsidRDefault="00F13B91"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rPr>
                <w:rFonts w:ascii="Calibri" w:hAnsi="Calibri"/>
              </w:rPr>
            </w:pPr>
          </w:p>
        </w:tc>
        <w:tc>
          <w:tcPr>
            <w:tcW w:w="5649" w:type="dxa"/>
            <w:vMerge w:val="restart"/>
            <w:vAlign w:val="center"/>
          </w:tcPr>
          <w:p w:rsidR="00D57649"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uto"/>
              </w:rPr>
            </w:pPr>
            <w:r w:rsidRPr="00D57649">
              <w:rPr>
                <w:rFonts w:ascii="Calibri" w:hAnsi="Calibri"/>
                <w:b/>
                <w:color w:val="auto"/>
              </w:rPr>
              <w:t xml:space="preserve">INSTITUCIÓN EDUCATIVA REPUBLICA DE ARGENTINA </w:t>
            </w:r>
          </w:p>
          <w:p w:rsidR="00CB3084"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uto"/>
              </w:rPr>
            </w:pPr>
            <w:r w:rsidRPr="00D57649">
              <w:rPr>
                <w:rFonts w:ascii="Calibri" w:hAnsi="Calibri"/>
                <w:color w:val="auto"/>
              </w:rPr>
              <w:t>Ubicada en  el barrio obrero</w:t>
            </w:r>
            <w:r>
              <w:rPr>
                <w:rFonts w:ascii="Calibri" w:hAnsi="Calibri"/>
                <w:color w:val="auto"/>
              </w:rPr>
              <w:t xml:space="preserve"> del municipio de Cali.</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METODO Y HERRAMIENTAS</w:t>
            </w:r>
          </w:p>
          <w:p w:rsidR="00F13B91" w:rsidRPr="006F4BAF" w:rsidRDefault="00F13B91"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rPr>
                <w:rFonts w:ascii="Calibri" w:hAnsi="Calibri"/>
              </w:rPr>
            </w:pPr>
          </w:p>
        </w:tc>
        <w:tc>
          <w:tcPr>
            <w:tcW w:w="5649" w:type="dxa"/>
            <w:vMerge w:val="restart"/>
            <w:vAlign w:val="center"/>
          </w:tcPr>
          <w:p w:rsidR="00CB3084"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uto"/>
              </w:rPr>
            </w:pPr>
            <w:r>
              <w:rPr>
                <w:rFonts w:ascii="Calibri" w:hAnsi="Calibri"/>
                <w:color w:val="auto"/>
              </w:rPr>
              <w:t xml:space="preserve">Mediante el uso e implementación de una herramienta </w:t>
            </w:r>
            <w:r w:rsidR="002B2129">
              <w:rPr>
                <w:rFonts w:ascii="Calibri" w:hAnsi="Calibri"/>
                <w:color w:val="auto"/>
              </w:rPr>
              <w:t>multimedia para educación</w:t>
            </w:r>
            <w:r>
              <w:rPr>
                <w:rFonts w:ascii="Calibri" w:hAnsi="Calibri"/>
                <w:color w:val="auto"/>
              </w:rPr>
              <w:t>.</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F13B91" w:rsidRDefault="00F13B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b/>
              </w:rPr>
            </w:pPr>
            <w:r w:rsidRPr="006F4BAF">
              <w:rPr>
                <w:rFonts w:ascii="Calibri" w:hAnsi="Calibri"/>
                <w:b/>
              </w:rPr>
              <w:t>Título completo</w:t>
            </w:r>
          </w:p>
          <w:p w:rsidR="000B6991" w:rsidRPr="000B6991" w:rsidRDefault="000B69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rPr>
            </w:pPr>
            <w:r w:rsidRPr="000B6991">
              <w:rPr>
                <w:rFonts w:ascii="Calibri" w:hAnsi="Calibri"/>
              </w:rPr>
              <w:t>Ahora ensamble el título completo a partir de las secciones anteriores</w:t>
            </w:r>
          </w:p>
        </w:tc>
        <w:tc>
          <w:tcPr>
            <w:tcW w:w="5649" w:type="dxa"/>
            <w:vMerge w:val="restart"/>
            <w:vAlign w:val="center"/>
          </w:tcPr>
          <w:p w:rsidR="00F13B91"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uto"/>
              </w:rPr>
            </w:pPr>
            <w:r w:rsidRPr="00D57649">
              <w:rPr>
                <w:rFonts w:ascii="Calibri" w:hAnsi="Calibri"/>
                <w:color w:val="auto"/>
              </w:rPr>
              <w:t>Guía para el reconocimiento del barrio obrero como patrimonio cultural del municipio de Santiago de Cali a través de una herramienta multimedia para educación</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bl>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b/>
      </w: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8200"/>
        <w:gridCol w:w="564"/>
      </w:tblGrid>
      <w:tr w:rsidR="00F13B91" w:rsidRPr="005A1B6F" w:rsidTr="00433B0C">
        <w:tc>
          <w:tcPr>
            <w:tcW w:w="4382" w:type="dxa"/>
            <w:vAlign w:val="center"/>
          </w:tcPr>
          <w:p w:rsidR="00F13B91" w:rsidRPr="005A1B6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b/>
              </w:rPr>
              <w:t>PRODUCTO DEL PROYECTO</w:t>
            </w:r>
          </w:p>
        </w:tc>
        <w:tc>
          <w:tcPr>
            <w:tcW w:w="8200" w:type="dxa"/>
          </w:tcPr>
          <w:p w:rsidR="00F13B91" w:rsidRPr="005A1B6F" w:rsidRDefault="00F13B91" w:rsidP="00433B0C">
            <w:pPr>
              <w:rPr>
                <w:rFonts w:ascii="Calibri" w:hAnsi="Calibri"/>
                <w:i/>
              </w:rPr>
            </w:pPr>
            <w:r>
              <w:rPr>
                <w:rFonts w:ascii="Calibri" w:hAnsi="Calibri"/>
                <w:i/>
                <w:sz w:val="20"/>
              </w:rPr>
              <w:t xml:space="preserve">De acuerdo a los tipos de productos propuestos por el tutor, </w:t>
            </w:r>
            <w:r w:rsidR="00433B0C">
              <w:rPr>
                <w:rFonts w:ascii="Calibri" w:hAnsi="Calibri"/>
                <w:i/>
                <w:sz w:val="20"/>
              </w:rPr>
              <w:t>seleccione el que corresponde</w:t>
            </w:r>
          </w:p>
        </w:tc>
        <w:tc>
          <w:tcPr>
            <w:tcW w:w="564" w:type="dxa"/>
            <w:vAlign w:val="center"/>
          </w:tcPr>
          <w:p w:rsidR="00F13B91" w:rsidRPr="006F4BA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Pr>
                <w:rFonts w:ascii="Calibri" w:hAnsi="Calibri"/>
                <w:b/>
              </w:rPr>
              <w:t>X</w:t>
            </w:r>
          </w:p>
        </w:tc>
      </w:tr>
      <w:tr w:rsidR="00CB3084" w:rsidRPr="005A1B6F" w:rsidTr="00433B0C">
        <w:trPr>
          <w:trHeight w:val="212"/>
        </w:trPr>
        <w:tc>
          <w:tcPr>
            <w:tcW w:w="4382" w:type="dxa"/>
            <w:vMerge w:val="restart"/>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r w:rsidRPr="005A1B6F">
              <w:rPr>
                <w:rFonts w:ascii="Calibri" w:hAnsi="Calibri"/>
                <w:b/>
              </w:rPr>
              <w:t>Resultado final del trabajo de investigación</w:t>
            </w:r>
          </w:p>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right"/>
              <w:rPr>
                <w:rFonts w:ascii="Calibri" w:hAnsi="Calibri"/>
              </w:rPr>
            </w:pPr>
          </w:p>
        </w:tc>
        <w:tc>
          <w:tcPr>
            <w:tcW w:w="8200" w:type="dxa"/>
          </w:tcPr>
          <w:p w:rsidR="00CB3084" w:rsidRPr="005A1B6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aplicación de software</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desarrollo de software</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OVA de un tema o asignatura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WEB Institucional</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Diseño e implementación de plan de informática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roofErr w:type="spellStart"/>
            <w:r w:rsidRPr="00CB3084">
              <w:rPr>
                <w:rFonts w:ascii="Calibri" w:hAnsi="Calibri"/>
              </w:rPr>
              <w:t>Moodle</w:t>
            </w:r>
            <w:proofErr w:type="spellEnd"/>
            <w:r w:rsidRPr="00CB3084">
              <w:rPr>
                <w:rFonts w:ascii="Calibri" w:hAnsi="Calibri"/>
              </w:rPr>
              <w:t xml:space="preserve"> para </w:t>
            </w:r>
            <w:proofErr w:type="spellStart"/>
            <w:r w:rsidRPr="00CB3084">
              <w:rPr>
                <w:rFonts w:ascii="Calibri" w:hAnsi="Calibri"/>
              </w:rPr>
              <w:t>blearning</w:t>
            </w:r>
            <w:proofErr w:type="spellEnd"/>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Emisora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Anuario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Redes sociales en educación</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localizado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caso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tendencias</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Otro</w:t>
            </w:r>
            <w:r w:rsidR="002B2129">
              <w:rPr>
                <w:rFonts w:ascii="Calibri" w:hAnsi="Calibri"/>
              </w:rPr>
              <w:t xml:space="preserve">: </w:t>
            </w:r>
          </w:p>
        </w:tc>
        <w:tc>
          <w:tcPr>
            <w:tcW w:w="564" w:type="dxa"/>
          </w:tcPr>
          <w:p w:rsidR="00CB3084" w:rsidRPr="002B2129" w:rsidRDefault="002B2129"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noProof/>
                <w:color w:val="auto"/>
                <w:sz w:val="28"/>
                <w:szCs w:val="28"/>
                <w:lang w:val="es-ES" w:eastAsia="es-ES"/>
              </w:rPr>
            </w:pPr>
            <w:r w:rsidRPr="002B2129">
              <w:rPr>
                <w:rFonts w:ascii="Calibri" w:hAnsi="Calibri"/>
                <w:b/>
                <w:noProof/>
                <w:color w:val="auto"/>
                <w:sz w:val="28"/>
                <w:szCs w:val="28"/>
                <w:lang w:val="es-ES" w:eastAsia="es-ES"/>
              </w:rPr>
              <w:t>x</w:t>
            </w:r>
          </w:p>
        </w:tc>
      </w:tr>
      <w:tr w:rsidR="00433B0C" w:rsidRPr="005A1B6F" w:rsidTr="00433B0C">
        <w:trPr>
          <w:trHeight w:val="321"/>
        </w:trPr>
        <w:tc>
          <w:tcPr>
            <w:tcW w:w="4382" w:type="dxa"/>
            <w:vMerge/>
            <w:vAlign w:val="center"/>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Cual:</w:t>
            </w:r>
            <w:r w:rsidR="002B2129">
              <w:rPr>
                <w:rFonts w:ascii="Calibri" w:hAnsi="Calibri"/>
              </w:rPr>
              <w:t xml:space="preserve"> </w:t>
            </w:r>
            <w:r w:rsidR="002B2129" w:rsidRPr="008472F9">
              <w:rPr>
                <w:rFonts w:ascii="Calibri" w:hAnsi="Calibri"/>
                <w:highlight w:val="cyan"/>
              </w:rPr>
              <w:t xml:space="preserve">Herramienta multimedia que nos servirá como guía </w:t>
            </w:r>
            <w:r w:rsidR="008472F9" w:rsidRPr="008472F9">
              <w:rPr>
                <w:rFonts w:ascii="Calibri" w:hAnsi="Calibri"/>
                <w:highlight w:val="cyan"/>
              </w:rPr>
              <w:t>educativa</w:t>
            </w:r>
            <w:r w:rsidR="002B2129" w:rsidRPr="002B2129">
              <w:rPr>
                <w:rFonts w:ascii="Calibri" w:hAnsi="Calibri"/>
              </w:rPr>
              <w:t>.</w:t>
            </w:r>
          </w:p>
        </w:tc>
        <w:tc>
          <w:tcPr>
            <w:tcW w:w="564"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Integrantes del grupo</w:t>
      </w: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3685"/>
        <w:gridCol w:w="4467"/>
      </w:tblGrid>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lang w:val="en-US"/>
              </w:rPr>
            </w:pPr>
            <w:r w:rsidRPr="00CB3084">
              <w:rPr>
                <w:rFonts w:ascii="Calibri" w:hAnsi="Calibri"/>
                <w:b/>
                <w:caps/>
              </w:rPr>
              <w:t>#</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nombre</w:t>
            </w: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CELULAR</w:t>
            </w: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CORREO</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1</w:t>
            </w:r>
          </w:p>
        </w:tc>
        <w:tc>
          <w:tcPr>
            <w:tcW w:w="439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Gloria patricia mondragon</w:t>
            </w:r>
          </w:p>
        </w:tc>
        <w:tc>
          <w:tcPr>
            <w:tcW w:w="368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 xml:space="preserve">316 867 49 73 </w:t>
            </w:r>
          </w:p>
        </w:tc>
        <w:tc>
          <w:tcPr>
            <w:tcW w:w="4467"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Style w:val="blockemailwithname"/>
              </w:rPr>
              <w:t>glopamon@hotmail.es</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2</w:t>
            </w:r>
          </w:p>
        </w:tc>
        <w:tc>
          <w:tcPr>
            <w:tcW w:w="439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MARIA FERNANADA SALDARRIAGA</w:t>
            </w:r>
          </w:p>
        </w:tc>
        <w:tc>
          <w:tcPr>
            <w:tcW w:w="368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314 736 66 02</w:t>
            </w:r>
          </w:p>
        </w:tc>
        <w:tc>
          <w:tcPr>
            <w:tcW w:w="4467"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Style w:val="blockemailwithname"/>
              </w:rPr>
              <w:t>mafesama2009@hotmail.com</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3</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r>
    </w:tbl>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F13B91" w:rsidRPr="001F52AA"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1F52AA">
        <w:rPr>
          <w:rFonts w:ascii="Calibri" w:hAnsi="Calibri"/>
          <w:b/>
        </w:rPr>
        <w:lastRenderedPageBreak/>
        <w:t>PERFIL DE LOS INTEGRANTES</w:t>
      </w:r>
    </w:p>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977"/>
        <w:gridCol w:w="1418"/>
        <w:gridCol w:w="850"/>
        <w:gridCol w:w="4253"/>
        <w:gridCol w:w="2976"/>
      </w:tblGrid>
      <w:tr w:rsidR="001F52AA" w:rsidRPr="00C769FF" w:rsidTr="00C769FF">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No</w:t>
            </w:r>
          </w:p>
        </w:tc>
        <w:tc>
          <w:tcPr>
            <w:tcW w:w="2977"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PREGRADO EN</w:t>
            </w:r>
          </w:p>
        </w:tc>
        <w:tc>
          <w:tcPr>
            <w:tcW w:w="1418"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AÑOS DE DOCENCIA</w:t>
            </w:r>
          </w:p>
        </w:tc>
        <w:tc>
          <w:tcPr>
            <w:tcW w:w="850"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JORN</w:t>
            </w:r>
          </w:p>
        </w:tc>
        <w:tc>
          <w:tcPr>
            <w:tcW w:w="4253"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AREA EN QUE SE DESEMPEÑA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ACTIVIDADES JORNADA CONTRARIA</w:t>
            </w:r>
          </w:p>
        </w:tc>
      </w:tr>
      <w:tr w:rsidR="008472F9" w:rsidRPr="00C769FF" w:rsidTr="00C769FF">
        <w:tc>
          <w:tcPr>
            <w:tcW w:w="675"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1</w:t>
            </w:r>
          </w:p>
        </w:tc>
        <w:tc>
          <w:tcPr>
            <w:tcW w:w="2977"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1418"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18</w:t>
            </w:r>
          </w:p>
        </w:tc>
        <w:tc>
          <w:tcPr>
            <w:tcW w:w="850" w:type="dxa"/>
            <w:shd w:val="clear" w:color="auto" w:fill="auto"/>
          </w:tcPr>
          <w:p w:rsidR="008472F9" w:rsidRPr="00C769FF" w:rsidRDefault="008472F9" w:rsidP="008472F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Tarde</w:t>
            </w:r>
          </w:p>
        </w:tc>
        <w:tc>
          <w:tcPr>
            <w:tcW w:w="4253" w:type="dxa"/>
            <w:shd w:val="clear" w:color="auto" w:fill="auto"/>
          </w:tcPr>
          <w:p w:rsidR="008472F9" w:rsidRPr="00C769FF" w:rsidRDefault="008472F9" w:rsidP="00EF52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2976"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Educación de adultos (nocturna)</w:t>
            </w:r>
          </w:p>
        </w:tc>
      </w:tr>
      <w:tr w:rsidR="008472F9" w:rsidRPr="00C769FF" w:rsidTr="00C769FF">
        <w:tc>
          <w:tcPr>
            <w:tcW w:w="675"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2</w:t>
            </w:r>
          </w:p>
        </w:tc>
        <w:tc>
          <w:tcPr>
            <w:tcW w:w="2977"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1418"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20</w:t>
            </w:r>
          </w:p>
        </w:tc>
        <w:tc>
          <w:tcPr>
            <w:tcW w:w="850"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Tarde</w:t>
            </w:r>
          </w:p>
        </w:tc>
        <w:tc>
          <w:tcPr>
            <w:tcW w:w="4253" w:type="dxa"/>
            <w:shd w:val="clear" w:color="auto" w:fill="auto"/>
          </w:tcPr>
          <w:p w:rsidR="008472F9" w:rsidRPr="00C769FF" w:rsidRDefault="008472F9" w:rsidP="00EF52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2976"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ninguna</w:t>
            </w:r>
          </w:p>
        </w:tc>
      </w:tr>
      <w:tr w:rsidR="008472F9" w:rsidRPr="00C769FF" w:rsidTr="00C769FF">
        <w:tc>
          <w:tcPr>
            <w:tcW w:w="675"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3</w:t>
            </w:r>
          </w:p>
        </w:tc>
        <w:tc>
          <w:tcPr>
            <w:tcW w:w="2977"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1418"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850"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4253"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976"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bl>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977"/>
        <w:gridCol w:w="281"/>
        <w:gridCol w:w="3121"/>
        <w:gridCol w:w="635"/>
        <w:gridCol w:w="3192"/>
        <w:gridCol w:w="564"/>
      </w:tblGrid>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r w:rsidRPr="00C769FF">
              <w:rPr>
                <w:rFonts w:ascii="Calibri" w:eastAsia="Times New Roman" w:hAnsi="Calibri"/>
                <w:b/>
                <w:color w:val="auto"/>
                <w:sz w:val="22"/>
                <w:lang w:val="es-CO" w:eastAsia="es-CO"/>
              </w:rPr>
              <w:t>OBSERVACIONES DEL TUTOR</w:t>
            </w:r>
          </w:p>
        </w:tc>
      </w:tr>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tc>
      </w:tr>
      <w:tr w:rsidR="00400B7B" w:rsidRPr="00C769FF" w:rsidTr="00C769FF">
        <w:tc>
          <w:tcPr>
            <w:tcW w:w="2376"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ANTEPROYECTO PARA:</w:t>
            </w:r>
          </w:p>
        </w:tc>
        <w:tc>
          <w:tcPr>
            <w:tcW w:w="2977"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INICIAR TRABAJO. APROBADO</w:t>
            </w:r>
          </w:p>
        </w:tc>
        <w:tc>
          <w:tcPr>
            <w:tcW w:w="28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2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 xml:space="preserve">CORRECION. REALIZAR AJUSTES </w:t>
            </w:r>
          </w:p>
        </w:tc>
        <w:tc>
          <w:tcPr>
            <w:tcW w:w="635"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92"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REFORMULACION COMPLETA</w:t>
            </w:r>
          </w:p>
        </w:tc>
        <w:tc>
          <w:tcPr>
            <w:tcW w:w="564"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NOMBRE DEL TUTOR</w:t>
            </w: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FIRMA</w:t>
            </w: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FECHA</w:t>
            </w: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F13B91" w:rsidRPr="00EF6A68"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p>
    <w:sectPr w:rsidR="00F13B91" w:rsidRPr="00EF6A68" w:rsidSect="00F13B91">
      <w:headerReference w:type="even" r:id="rId7"/>
      <w:headerReference w:type="default" r:id="rId8"/>
      <w:footerReference w:type="even" r:id="rId9"/>
      <w:footerReference w:type="default" r:id="rId10"/>
      <w:pgSz w:w="15840" w:h="12240" w:orient="landscape"/>
      <w:pgMar w:top="1312" w:right="1417" w:bottom="1418" w:left="1417" w:header="15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1B6" w:rsidRDefault="005761B6">
      <w:r>
        <w:separator/>
      </w:r>
    </w:p>
  </w:endnote>
  <w:endnote w:type="continuationSeparator" w:id="0">
    <w:p w:rsidR="005761B6" w:rsidRDefault="005761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ヒラギノ角ゴ Pro W3">
    <w:altName w:val="MS Mincho"/>
    <w:charset w:val="80"/>
    <w:family w:val="auto"/>
    <w:pitch w:val="variable"/>
    <w:sig w:usb0="00000000" w:usb1="00000000" w:usb2="01000407" w:usb3="00000000" w:csb0="0002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Default="002B2129">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Default="002B2129">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1B6" w:rsidRDefault="005761B6">
      <w:r>
        <w:separator/>
      </w:r>
    </w:p>
  </w:footnote>
  <w:footnote w:type="continuationSeparator" w:id="0">
    <w:p w:rsidR="005761B6" w:rsidRDefault="005761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Pr="00AB7BDA" w:rsidRDefault="002B2129" w:rsidP="00F13B91">
    <w:pPr>
      <w:pStyle w:val="Encabezado"/>
    </w:pPr>
    <w:r>
      <w:rPr>
        <w:noProof/>
        <w:lang w:val="es-CO" w:eastAsia="es-CO"/>
      </w:rPr>
      <w:drawing>
        <wp:inline distT="0" distB="0" distL="0" distR="0">
          <wp:extent cx="1885950" cy="438150"/>
          <wp:effectExtent l="1905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Default="002B2129" w:rsidP="00F13B91">
    <w:pPr>
      <w:pStyle w:val="Encabezado"/>
    </w:pPr>
  </w:p>
  <w:p w:rsidR="002B2129" w:rsidRDefault="002B2129" w:rsidP="00F13B91">
    <w:pPr>
      <w:pStyle w:val="Encabezado"/>
      <w:tabs>
        <w:tab w:val="clear" w:pos="4252"/>
        <w:tab w:val="clear" w:pos="8504"/>
        <w:tab w:val="left" w:pos="3630"/>
      </w:tabs>
    </w:pPr>
    <w:r>
      <w:tab/>
    </w:r>
  </w:p>
  <w:p w:rsidR="002B2129" w:rsidRDefault="002B2129">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r>
      <w:rPr>
        <w:noProof/>
        <w:lang w:eastAsia="es-CO"/>
      </w:rPr>
      <w:drawing>
        <wp:inline distT="0" distB="0" distL="0" distR="0">
          <wp:extent cx="1885950" cy="438150"/>
          <wp:effectExtent l="19050" t="0" r="0" b="0"/>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2"/>
      <w:numFmt w:val="bullet"/>
      <w:lvlText w:val="·"/>
      <w:lvlJc w:val="left"/>
      <w:pPr>
        <w:tabs>
          <w:tab w:val="num" w:pos="348"/>
        </w:tabs>
        <w:ind w:left="348" w:firstLine="360"/>
      </w:pPr>
      <w:rPr>
        <w:rFonts w:ascii="Calibri" w:eastAsia="ヒラギノ角ゴ Pro W3" w:hAnsi="Calibri"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upperRoman"/>
      <w:lvlText w:val="%1."/>
      <w:lvlJc w:val="left"/>
      <w:pPr>
        <w:tabs>
          <w:tab w:val="num" w:pos="348"/>
        </w:tabs>
        <w:ind w:left="348" w:firstLine="360"/>
      </w:pPr>
      <w:rPr>
        <w:rFonts w:hint="default"/>
        <w:color w:val="000000"/>
        <w:position w:val="0"/>
        <w:sz w:val="24"/>
      </w:rPr>
    </w:lvl>
    <w:lvl w:ilvl="1">
      <w:start w:val="1"/>
      <w:numFmt w:val="lowerRoman"/>
      <w:lvlText w:val="%2."/>
      <w:lvlJc w:val="left"/>
      <w:pPr>
        <w:tabs>
          <w:tab w:val="num" w:pos="1425"/>
        </w:tabs>
        <w:ind w:left="1425"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3">
    <w:nsid w:val="00000004"/>
    <w:multiLevelType w:val="multilevel"/>
    <w:tmpl w:val="894EE876"/>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4">
    <w:nsid w:val="00000005"/>
    <w:multiLevelType w:val="multilevel"/>
    <w:tmpl w:val="894EE877"/>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5">
    <w:nsid w:val="00000006"/>
    <w:multiLevelType w:val="multilevel"/>
    <w:tmpl w:val="894EE878"/>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6">
    <w:nsid w:val="00000007"/>
    <w:multiLevelType w:val="multilevel"/>
    <w:tmpl w:val="894EE879"/>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7">
    <w:nsid w:val="00000008"/>
    <w:multiLevelType w:val="multilevel"/>
    <w:tmpl w:val="894EE87A"/>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8">
    <w:nsid w:val="00000009"/>
    <w:multiLevelType w:val="multilevel"/>
    <w:tmpl w:val="894EE87B"/>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9">
    <w:nsid w:val="0CD57A15"/>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0E013C0"/>
    <w:multiLevelType w:val="hybridMultilevel"/>
    <w:tmpl w:val="CBBC61FE"/>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2B7324F2"/>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54D5CBA"/>
    <w:multiLevelType w:val="hybridMultilevel"/>
    <w:tmpl w:val="3C90E4B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7FE30A16"/>
    <w:multiLevelType w:val="hybridMultilevel"/>
    <w:tmpl w:val="5A0E525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Lucida Grande"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Lucida Grande"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Lucida Grande"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3"/>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21"/>
  <w:stylePaneSortMethod w:val="0000"/>
  <w:defaultTabStop w:val="720"/>
  <w:hyphenationZone w:val="425"/>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55392"/>
    <w:rsid w:val="0005598D"/>
    <w:rsid w:val="000B6991"/>
    <w:rsid w:val="001A7865"/>
    <w:rsid w:val="001F52AA"/>
    <w:rsid w:val="002B2129"/>
    <w:rsid w:val="002D1CF9"/>
    <w:rsid w:val="003E698D"/>
    <w:rsid w:val="00400B7B"/>
    <w:rsid w:val="0042650C"/>
    <w:rsid w:val="00433B0C"/>
    <w:rsid w:val="004816D7"/>
    <w:rsid w:val="004D18D8"/>
    <w:rsid w:val="005761B6"/>
    <w:rsid w:val="005B2741"/>
    <w:rsid w:val="0065282D"/>
    <w:rsid w:val="0072278C"/>
    <w:rsid w:val="00755392"/>
    <w:rsid w:val="00761C55"/>
    <w:rsid w:val="008472F9"/>
    <w:rsid w:val="008658CD"/>
    <w:rsid w:val="008D0489"/>
    <w:rsid w:val="00B04C16"/>
    <w:rsid w:val="00C674AF"/>
    <w:rsid w:val="00C769FF"/>
    <w:rsid w:val="00CB3084"/>
    <w:rsid w:val="00D13C53"/>
    <w:rsid w:val="00D26F7E"/>
    <w:rsid w:val="00D57649"/>
    <w:rsid w:val="00F13B91"/>
  </w:rsids>
  <m:mathPr>
    <m:mathFont m:val="Cambria Math"/>
    <m:brkBin m:val="before"/>
    <m:brkBinSub m:val="--"/>
    <m:smallFrac m:val="off"/>
    <m:dispDef m:val="off"/>
    <m:lMargin m:val="0"/>
    <m:rMargin m:val="0"/>
    <m:defJc m:val="centerGroup"/>
    <m:wrapRight/>
    <m:intLim m:val="subSup"/>
    <m:naryLim m:val="subSup"/>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D0489"/>
    <w:rPr>
      <w:rFonts w:eastAsia="ヒラギノ角ゴ Pro W3"/>
      <w:color w:val="000000"/>
      <w:sz w:val="24"/>
      <w:szCs w:val="24"/>
      <w:lang w:val="es-ES_tradnl" w:eastAsia="en-US"/>
    </w:rPr>
  </w:style>
  <w:style w:type="paragraph" w:styleId="Ttulo1">
    <w:name w:val="heading 1"/>
    <w:next w:val="Normal"/>
    <w:rsid w:val="008D0489"/>
    <w:pPr>
      <w:keepNext/>
      <w:jc w:val="both"/>
      <w:outlineLvl w:val="0"/>
    </w:pPr>
    <w:rPr>
      <w:rFonts w:ascii="Arial" w:eastAsia="ヒラギノ角ゴ Pro W3" w:hAnsi="Arial"/>
      <w:b/>
      <w:color w:val="000000"/>
      <w:sz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rmatolibre">
    <w:name w:val="Formato libre"/>
    <w:rsid w:val="008D0489"/>
    <w:rPr>
      <w:rFonts w:eastAsia="ヒラギノ角ゴ Pro W3"/>
      <w:color w:val="000000"/>
      <w:lang w:eastAsia="es-ES_tradnl"/>
    </w:rPr>
  </w:style>
  <w:style w:type="paragraph" w:customStyle="1" w:styleId="TtuloA">
    <w:name w:val="Título A"/>
    <w:rsid w:val="008D0489"/>
    <w:pPr>
      <w:jc w:val="center"/>
    </w:pPr>
    <w:rPr>
      <w:rFonts w:ascii="Arial" w:eastAsia="ヒラギノ角ゴ Pro W3" w:hAnsi="Arial"/>
      <w:b/>
      <w:color w:val="000000"/>
      <w:sz w:val="24"/>
      <w:lang w:val="es-ES_tradnl" w:eastAsia="es-ES_tradnl"/>
    </w:rPr>
  </w:style>
  <w:style w:type="paragraph" w:styleId="Subttulo">
    <w:name w:val="Subtitle"/>
    <w:qFormat/>
    <w:rsid w:val="008D0489"/>
    <w:pPr>
      <w:jc w:val="center"/>
    </w:pPr>
    <w:rPr>
      <w:rFonts w:ascii="Arial" w:eastAsia="ヒラギノ角ゴ Pro W3" w:hAnsi="Arial"/>
      <w:b/>
      <w:caps/>
      <w:color w:val="000000"/>
      <w:sz w:val="24"/>
      <w:lang w:val="es-ES_tradnl" w:eastAsia="es-ES_tradnl"/>
    </w:rPr>
  </w:style>
  <w:style w:type="paragraph" w:styleId="Textoindependiente">
    <w:name w:val="Body Text"/>
    <w:rsid w:val="008D0489"/>
    <w:pPr>
      <w:spacing w:line="360" w:lineRule="auto"/>
      <w:jc w:val="both"/>
    </w:pPr>
    <w:rPr>
      <w:rFonts w:ascii="Arial" w:eastAsia="ヒラギノ角ゴ Pro W3" w:hAnsi="Arial"/>
      <w:color w:val="000000"/>
      <w:sz w:val="24"/>
      <w:lang w:val="es-ES_tradnl" w:eastAsia="es-ES_tradnl"/>
    </w:rPr>
  </w:style>
  <w:style w:type="paragraph" w:styleId="Encabezado">
    <w:name w:val="header"/>
    <w:basedOn w:val="Normal"/>
    <w:link w:val="EncabezadoCar"/>
    <w:uiPriority w:val="99"/>
    <w:locked/>
    <w:rsid w:val="009C29E2"/>
    <w:pPr>
      <w:tabs>
        <w:tab w:val="center" w:pos="4252"/>
        <w:tab w:val="right" w:pos="8504"/>
      </w:tabs>
    </w:pPr>
  </w:style>
  <w:style w:type="character" w:customStyle="1" w:styleId="EncabezadoCar">
    <w:name w:val="Encabezado Car"/>
    <w:link w:val="Encabezado"/>
    <w:uiPriority w:val="99"/>
    <w:rsid w:val="009C29E2"/>
    <w:rPr>
      <w:rFonts w:eastAsia="ヒラギノ角ゴ Pro W3"/>
      <w:color w:val="000000"/>
      <w:sz w:val="24"/>
      <w:szCs w:val="24"/>
      <w:lang w:val="es-ES_tradnl" w:eastAsia="en-US"/>
    </w:rPr>
  </w:style>
  <w:style w:type="paragraph" w:styleId="Piedepgina">
    <w:name w:val="footer"/>
    <w:basedOn w:val="Normal"/>
    <w:link w:val="PiedepginaCar"/>
    <w:locked/>
    <w:rsid w:val="009C29E2"/>
    <w:pPr>
      <w:tabs>
        <w:tab w:val="center" w:pos="4252"/>
        <w:tab w:val="right" w:pos="8504"/>
      </w:tabs>
    </w:pPr>
  </w:style>
  <w:style w:type="character" w:customStyle="1" w:styleId="PiedepginaCar">
    <w:name w:val="Pie de página Car"/>
    <w:link w:val="Piedepgina"/>
    <w:rsid w:val="009C29E2"/>
    <w:rPr>
      <w:rFonts w:eastAsia="ヒラギノ角ゴ Pro W3"/>
      <w:color w:val="000000"/>
      <w:sz w:val="24"/>
      <w:szCs w:val="24"/>
      <w:lang w:val="es-ES_tradnl" w:eastAsia="en-US"/>
    </w:rPr>
  </w:style>
  <w:style w:type="table" w:styleId="Tablaconcuadrcula">
    <w:name w:val="Table Grid"/>
    <w:basedOn w:val="Tabla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rsid w:val="0065282D"/>
    <w:rPr>
      <w:rFonts w:ascii="Tahoma" w:hAnsi="Tahoma" w:cs="Tahoma"/>
      <w:sz w:val="16"/>
      <w:szCs w:val="16"/>
    </w:rPr>
  </w:style>
  <w:style w:type="character" w:customStyle="1" w:styleId="TextodegloboCar">
    <w:name w:val="Texto de globo Car"/>
    <w:basedOn w:val="Fuentedeprrafopredeter"/>
    <w:link w:val="Textodeglobo"/>
    <w:rsid w:val="0065282D"/>
    <w:rPr>
      <w:rFonts w:ascii="Tahoma" w:eastAsia="ヒラギノ角ゴ Pro W3" w:hAnsi="Tahoma" w:cs="Tahoma"/>
      <w:color w:val="000000"/>
      <w:sz w:val="16"/>
      <w:szCs w:val="16"/>
      <w:lang w:val="es-ES_tradnl" w:eastAsia="en-US"/>
    </w:rPr>
  </w:style>
  <w:style w:type="character" w:styleId="Hipervnculo">
    <w:name w:val="Hyperlink"/>
    <w:basedOn w:val="Fuentedeprrafopredeter"/>
    <w:rsid w:val="008472F9"/>
    <w:rPr>
      <w:color w:val="0000FF" w:themeColor="hyperlink"/>
      <w:u w:val="single"/>
    </w:rPr>
  </w:style>
  <w:style w:type="character" w:customStyle="1" w:styleId="blockemailwithname">
    <w:name w:val="blockemailwithname"/>
    <w:basedOn w:val="Fuentedeprrafopredeter"/>
    <w:rsid w:val="008472F9"/>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453</Words>
  <Characters>2497</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1</vt:lpstr>
    </vt:vector>
  </TitlesOfParts>
  <Company>Estancia De la Ossa</Company>
  <LinksUpToDate>false</LinksUpToDate>
  <CharactersWithSpaces>2945</CharactersWithSpaces>
  <SharedDoc>false</SharedDoc>
  <HLinks>
    <vt:vector size="12" baseType="variant">
      <vt:variant>
        <vt:i4>11</vt:i4>
      </vt:variant>
      <vt:variant>
        <vt:i4>5017</vt:i4>
      </vt:variant>
      <vt:variant>
        <vt:i4>1026</vt:i4>
      </vt:variant>
      <vt:variant>
        <vt:i4>1</vt:i4>
      </vt:variant>
      <vt:variant>
        <vt:lpwstr>logo</vt:lpwstr>
      </vt:variant>
      <vt:variant>
        <vt:lpwstr/>
      </vt:variant>
      <vt:variant>
        <vt:i4>11</vt:i4>
      </vt:variant>
      <vt:variant>
        <vt:i4>5023</vt:i4>
      </vt:variant>
      <vt:variant>
        <vt:i4>1025</vt:i4>
      </vt:variant>
      <vt:variant>
        <vt:i4>1</vt:i4>
      </vt:variant>
      <vt:variant>
        <vt:lpwstr>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Usuario</dc:creator>
  <cp:lastModifiedBy>mafer</cp:lastModifiedBy>
  <cp:revision>2</cp:revision>
  <dcterms:created xsi:type="dcterms:W3CDTF">2011-08-28T22:18:00Z</dcterms:created>
  <dcterms:modified xsi:type="dcterms:W3CDTF">2011-08-28T22:18:00Z</dcterms:modified>
</cp:coreProperties>
</file>